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C94" w:rsidRPr="00D53E31" w:rsidRDefault="000D2EB6" w:rsidP="00200B9F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>Предложению делать Оферты</w:t>
      </w:r>
      <w:r w:rsidRPr="00D53E31">
        <w:rPr>
          <w:rFonts w:ascii="Times New Roman" w:hAnsi="Times New Roman"/>
          <w:sz w:val="24"/>
        </w:rPr>
        <w:t xml:space="preserve"> № </w:t>
      </w:r>
      <w:r w:rsidR="00200B9F">
        <w:rPr>
          <w:rFonts w:ascii="Times New Roman" w:hAnsi="Times New Roman"/>
          <w:sz w:val="24"/>
        </w:rPr>
        <w:t>1</w:t>
      </w:r>
      <w:r w:rsidR="008803D3">
        <w:rPr>
          <w:rFonts w:ascii="Times New Roman" w:hAnsi="Times New Roman"/>
          <w:sz w:val="24"/>
        </w:rPr>
        <w:t>62</w:t>
      </w:r>
      <w:r w:rsidRPr="00D53E31">
        <w:rPr>
          <w:rFonts w:ascii="Times New Roman" w:hAnsi="Times New Roman"/>
          <w:sz w:val="24"/>
        </w:rPr>
        <w:t>-КС-201</w:t>
      </w:r>
      <w:r w:rsidR="00200B9F">
        <w:rPr>
          <w:rFonts w:ascii="Times New Roman" w:hAnsi="Times New Roman"/>
          <w:sz w:val="24"/>
        </w:rPr>
        <w:t>7</w:t>
      </w:r>
    </w:p>
    <w:p w:rsidR="00740EAB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CA54E6" w:rsidRPr="00CA54E6" w:rsidRDefault="00BF1914" w:rsidP="00CA54E6">
      <w:pPr>
        <w:suppressAutoHyphens/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58528A" w:rsidRPr="0058528A">
        <w:rPr>
          <w:rFonts w:ascii="Times New Roman" w:hAnsi="Times New Roman"/>
          <w:b/>
          <w:bCs/>
          <w:kern w:val="1"/>
          <w:sz w:val="24"/>
          <w:lang w:eastAsia="ar-SA"/>
        </w:rPr>
        <w:t>выполнение проектно-изыскательских работ и осуществление авторского надзора за выполнением строительно-монтажных работ в соответствии с комплексным заданием на проектирование № КЗП-Т(</w:t>
      </w:r>
      <w:r w:rsidR="005A1B0B">
        <w:rPr>
          <w:rFonts w:ascii="Times New Roman" w:hAnsi="Times New Roman"/>
          <w:b/>
          <w:bCs/>
          <w:kern w:val="1"/>
          <w:sz w:val="24"/>
          <w:lang w:eastAsia="ar-SA"/>
        </w:rPr>
        <w:t>МЦК</w:t>
      </w:r>
      <w:r w:rsidR="0058528A" w:rsidRPr="0058528A">
        <w:rPr>
          <w:rFonts w:ascii="Times New Roman" w:hAnsi="Times New Roman"/>
          <w:b/>
          <w:bCs/>
          <w:kern w:val="1"/>
          <w:sz w:val="24"/>
          <w:lang w:eastAsia="ar-SA"/>
        </w:rPr>
        <w:t>)</w:t>
      </w:r>
      <w:r w:rsidR="00CA54E6" w:rsidRPr="00CA54E6">
        <w:rPr>
          <w:rFonts w:ascii="Times New Roman" w:hAnsi="Times New Roman"/>
          <w:b/>
          <w:kern w:val="1"/>
          <w:sz w:val="24"/>
          <w:lang w:eastAsia="ar-SA"/>
        </w:rPr>
        <w:t>.</w:t>
      </w:r>
    </w:p>
    <w:p w:rsidR="00BF1914" w:rsidRPr="00BF1914" w:rsidRDefault="00BF1914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BF1914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BF1914" w:rsidRPr="00271A27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работ, вошедших в объем тендера</w:t>
      </w:r>
      <w:r w:rsidRPr="00271A27">
        <w:rPr>
          <w:rFonts w:ascii="Times New Roman" w:hAnsi="Times New Roman"/>
          <w:kern w:val="1"/>
          <w:sz w:val="24"/>
          <w:lang w:eastAsia="ar-SA"/>
        </w:rPr>
        <w:t>:</w:t>
      </w:r>
    </w:p>
    <w:p w:rsidR="00BF1914" w:rsidRPr="001571F6" w:rsidRDefault="001571F6" w:rsidP="001571F6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>
        <w:rPr>
          <w:rFonts w:ascii="Times New Roman" w:hAnsi="Times New Roman"/>
          <w:bCs/>
          <w:i/>
          <w:kern w:val="1"/>
          <w:sz w:val="24"/>
          <w:lang w:eastAsia="ar-SA"/>
        </w:rPr>
        <w:tab/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Начало работ – </w:t>
      </w:r>
      <w:r w:rsidR="00FA265E">
        <w:rPr>
          <w:rFonts w:ascii="Times New Roman" w:hAnsi="Times New Roman"/>
          <w:bCs/>
          <w:kern w:val="1"/>
          <w:sz w:val="24"/>
          <w:lang w:eastAsia="ar-SA"/>
        </w:rPr>
        <w:t>с даты подписания договора</w:t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, окончание работ – </w:t>
      </w:r>
      <w:r w:rsidR="00E95D7E">
        <w:rPr>
          <w:rFonts w:ascii="Times New Roman" w:hAnsi="Times New Roman"/>
          <w:bCs/>
          <w:kern w:val="1"/>
          <w:sz w:val="24"/>
          <w:lang w:eastAsia="ar-SA"/>
        </w:rPr>
        <w:t>3</w:t>
      </w:r>
      <w:r w:rsidR="00FA265E">
        <w:rPr>
          <w:rFonts w:ascii="Times New Roman" w:hAnsi="Times New Roman"/>
          <w:bCs/>
          <w:kern w:val="1"/>
          <w:sz w:val="24"/>
          <w:lang w:eastAsia="ar-SA"/>
        </w:rPr>
        <w:t>0.0</w:t>
      </w:r>
      <w:r w:rsidR="00824995">
        <w:rPr>
          <w:rFonts w:ascii="Times New Roman" w:hAnsi="Times New Roman"/>
          <w:bCs/>
          <w:kern w:val="1"/>
          <w:sz w:val="24"/>
          <w:lang w:eastAsia="ar-SA"/>
        </w:rPr>
        <w:t>9</w:t>
      </w:r>
      <w:r w:rsidR="00EA428E">
        <w:rPr>
          <w:rFonts w:ascii="Times New Roman" w:hAnsi="Times New Roman"/>
          <w:bCs/>
          <w:kern w:val="1"/>
          <w:sz w:val="24"/>
          <w:lang w:eastAsia="ar-SA"/>
        </w:rPr>
        <w:t>.20</w:t>
      </w:r>
      <w:r w:rsidR="00824995">
        <w:rPr>
          <w:rFonts w:ascii="Times New Roman" w:hAnsi="Times New Roman"/>
          <w:bCs/>
          <w:kern w:val="1"/>
          <w:sz w:val="24"/>
          <w:lang w:eastAsia="ar-SA"/>
        </w:rPr>
        <w:t>18</w:t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 г.</w:t>
      </w:r>
    </w:p>
    <w:p w:rsidR="001571F6" w:rsidRDefault="001571F6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F1914" w:rsidRPr="00BF1914" w:rsidRDefault="00BF1914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B36B60">
        <w:rPr>
          <w:rFonts w:ascii="Times New Roman" w:hAnsi="Times New Roman"/>
          <w:kern w:val="1"/>
          <w:sz w:val="24"/>
          <w:u w:val="single"/>
          <w:lang w:eastAsia="ar-SA"/>
        </w:rPr>
        <w:t>2</w:t>
      </w: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 проекта Договора подряда)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7F7448">
        <w:rPr>
          <w:rFonts w:ascii="Times New Roman" w:hAnsi="Times New Roman"/>
          <w:kern w:val="1"/>
          <w:sz w:val="24"/>
          <w:lang w:eastAsia="ar-SA"/>
        </w:rPr>
        <w:t>В течение 90 календарных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дней после </w:t>
      </w:r>
      <w:r w:rsidR="00B36B60" w:rsidRPr="00B36B60">
        <w:rPr>
          <w:rFonts w:ascii="Times New Roman" w:hAnsi="Times New Roman"/>
          <w:kern w:val="1"/>
          <w:sz w:val="24"/>
          <w:lang w:eastAsia="ar-SA"/>
        </w:rPr>
        <w:t>получения счета-фактуры обязуется оплатить Подрядчику стоимость выполненной работы путем перечисления денежных средств на расчетный счет Подрядчика</w:t>
      </w:r>
      <w:r w:rsidRPr="00BF1914">
        <w:rPr>
          <w:rFonts w:ascii="Times New Roman" w:hAnsi="Times New Roman"/>
          <w:kern w:val="1"/>
          <w:sz w:val="24"/>
          <w:lang w:eastAsia="ar-SA"/>
        </w:rPr>
        <w:t>.</w:t>
      </w:r>
    </w:p>
    <w:p w:rsidR="00BF1914" w:rsidRPr="00BF191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F82EF8" w:rsidRDefault="00BF1914" w:rsidP="00F82EF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Выдаваемая техническая документация:</w:t>
      </w:r>
      <w:r w:rsidR="007F7448" w:rsidRPr="007F7448"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F1914" w:rsidRDefault="001B7689" w:rsidP="00F82EF8">
      <w:pPr>
        <w:numPr>
          <w:ilvl w:val="0"/>
          <w:numId w:val="16"/>
        </w:num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Задание на проектирование № </w:t>
      </w:r>
      <w:r w:rsidR="00824995">
        <w:rPr>
          <w:rFonts w:ascii="Times New Roman" w:hAnsi="Times New Roman"/>
          <w:kern w:val="1"/>
          <w:sz w:val="24"/>
          <w:lang w:eastAsia="ar-SA"/>
        </w:rPr>
        <w:t>9</w:t>
      </w:r>
      <w:r>
        <w:rPr>
          <w:rFonts w:ascii="Times New Roman" w:hAnsi="Times New Roman"/>
          <w:kern w:val="1"/>
          <w:sz w:val="24"/>
          <w:lang w:eastAsia="ar-SA"/>
        </w:rPr>
        <w:t>-1</w:t>
      </w:r>
      <w:r w:rsidR="00824995">
        <w:rPr>
          <w:rFonts w:ascii="Times New Roman" w:hAnsi="Times New Roman"/>
          <w:kern w:val="1"/>
          <w:sz w:val="24"/>
          <w:lang w:eastAsia="ar-SA"/>
        </w:rPr>
        <w:t>35</w:t>
      </w:r>
      <w:r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824995">
        <w:rPr>
          <w:rFonts w:ascii="Times New Roman" w:hAnsi="Times New Roman"/>
          <w:kern w:val="1"/>
          <w:sz w:val="24"/>
          <w:lang w:eastAsia="ar-SA"/>
        </w:rPr>
        <w:t>Модернизация межцеховых коммуникаций для подключения установки утилизации сероводорода Мокрый катализ-2»</w:t>
      </w:r>
      <w:r>
        <w:rPr>
          <w:rFonts w:ascii="Times New Roman" w:hAnsi="Times New Roman"/>
          <w:kern w:val="1"/>
          <w:sz w:val="24"/>
          <w:lang w:eastAsia="ar-SA"/>
        </w:rPr>
        <w:t>.</w:t>
      </w:r>
    </w:p>
    <w:p w:rsidR="001B7689" w:rsidRDefault="001B7689" w:rsidP="001B7689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1B7689">
        <w:rPr>
          <w:rFonts w:ascii="Times New Roman" w:hAnsi="Times New Roman"/>
          <w:kern w:val="1"/>
          <w:sz w:val="24"/>
          <w:lang w:eastAsia="ar-SA"/>
        </w:rPr>
        <w:tab/>
        <w:t>Задание на проектирование №</w:t>
      </w:r>
      <w:r>
        <w:rPr>
          <w:rFonts w:ascii="Times New Roman" w:hAnsi="Times New Roman"/>
          <w:kern w:val="1"/>
          <w:sz w:val="24"/>
          <w:lang w:eastAsia="ar-SA"/>
        </w:rPr>
        <w:t xml:space="preserve"> 4-6</w:t>
      </w:r>
      <w:r w:rsidR="00824995">
        <w:rPr>
          <w:rFonts w:ascii="Times New Roman" w:hAnsi="Times New Roman"/>
          <w:kern w:val="1"/>
          <w:sz w:val="24"/>
          <w:lang w:eastAsia="ar-SA"/>
        </w:rPr>
        <w:t>37</w:t>
      </w:r>
      <w:r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824995">
        <w:rPr>
          <w:rFonts w:ascii="Times New Roman" w:hAnsi="Times New Roman"/>
          <w:kern w:val="1"/>
          <w:sz w:val="24"/>
          <w:lang w:eastAsia="ar-SA"/>
        </w:rPr>
        <w:t>Монтаж буферной емкости воздуха КИП. Рабочее проектирование (привязка оборудования)»</w:t>
      </w:r>
      <w:r>
        <w:rPr>
          <w:rFonts w:ascii="Times New Roman" w:hAnsi="Times New Roman"/>
          <w:kern w:val="1"/>
          <w:sz w:val="24"/>
          <w:lang w:eastAsia="ar-SA"/>
        </w:rPr>
        <w:t>.</w:t>
      </w:r>
    </w:p>
    <w:p w:rsidR="001B7689" w:rsidRDefault="001B7689" w:rsidP="001B7689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1B7689">
        <w:rPr>
          <w:rFonts w:ascii="Times New Roman" w:hAnsi="Times New Roman"/>
          <w:kern w:val="1"/>
          <w:sz w:val="24"/>
          <w:lang w:eastAsia="ar-SA"/>
        </w:rPr>
        <w:t>Задание на проектирование №</w:t>
      </w:r>
      <w:r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824995">
        <w:rPr>
          <w:rFonts w:ascii="Times New Roman" w:hAnsi="Times New Roman"/>
          <w:kern w:val="1"/>
          <w:sz w:val="24"/>
          <w:lang w:eastAsia="ar-SA"/>
        </w:rPr>
        <w:t xml:space="preserve">5-2574 </w:t>
      </w:r>
      <w:r>
        <w:rPr>
          <w:rFonts w:ascii="Times New Roman" w:hAnsi="Times New Roman"/>
          <w:kern w:val="1"/>
          <w:sz w:val="24"/>
          <w:lang w:eastAsia="ar-SA"/>
        </w:rPr>
        <w:t>«</w:t>
      </w:r>
      <w:r w:rsidR="00824995">
        <w:rPr>
          <w:rFonts w:ascii="Times New Roman" w:hAnsi="Times New Roman"/>
          <w:kern w:val="1"/>
          <w:sz w:val="24"/>
          <w:lang w:eastAsia="ar-SA"/>
        </w:rPr>
        <w:t>Снижение выбросов диоксида серы из дымовой трубы. (УПС и РССС). Схема слива МЭА, ТЭГ из автоцистерн на РХ</w:t>
      </w:r>
      <w:r>
        <w:rPr>
          <w:rFonts w:ascii="Times New Roman" w:hAnsi="Times New Roman"/>
          <w:kern w:val="1"/>
          <w:sz w:val="24"/>
          <w:lang w:eastAsia="ar-SA"/>
        </w:rPr>
        <w:t>»</w:t>
      </w:r>
      <w:r w:rsidR="00824995">
        <w:rPr>
          <w:rFonts w:ascii="Times New Roman" w:hAnsi="Times New Roman"/>
          <w:kern w:val="1"/>
          <w:sz w:val="24"/>
          <w:lang w:eastAsia="ar-SA"/>
        </w:rPr>
        <w:t>.</w:t>
      </w:r>
    </w:p>
    <w:p w:rsidR="00824995" w:rsidRDefault="00824995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F82EF8" w:rsidRPr="00D05BEA" w:rsidRDefault="00F82EF8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highlight w:val="yellow"/>
          <w:lang w:eastAsia="ar-SA"/>
        </w:rPr>
      </w:pPr>
      <w:r w:rsidRPr="00D05BEA">
        <w:rPr>
          <w:rFonts w:ascii="Times New Roman" w:hAnsi="Times New Roman"/>
          <w:kern w:val="1"/>
          <w:sz w:val="24"/>
          <w:highlight w:val="yellow"/>
          <w:lang w:eastAsia="ar-SA"/>
        </w:rPr>
        <w:t>Вышеперечисленные задания на проектирование  входят в состав Комплексного задания на проектирование № КЗП-Т(</w:t>
      </w:r>
      <w:r w:rsidR="00824995" w:rsidRPr="00D05BEA">
        <w:rPr>
          <w:rFonts w:ascii="Times New Roman" w:hAnsi="Times New Roman"/>
          <w:kern w:val="1"/>
          <w:sz w:val="24"/>
          <w:highlight w:val="yellow"/>
          <w:lang w:eastAsia="ar-SA"/>
        </w:rPr>
        <w:t>МЦК</w:t>
      </w:r>
      <w:r w:rsidRPr="00D05BEA">
        <w:rPr>
          <w:rFonts w:ascii="Times New Roman" w:hAnsi="Times New Roman"/>
          <w:kern w:val="1"/>
          <w:sz w:val="24"/>
          <w:highlight w:val="yellow"/>
          <w:lang w:eastAsia="ar-SA"/>
        </w:rPr>
        <w:t xml:space="preserve">) и </w:t>
      </w:r>
      <w:r w:rsidR="00D05BEA" w:rsidRPr="00D05BEA">
        <w:rPr>
          <w:rFonts w:ascii="Times New Roman" w:hAnsi="Times New Roman"/>
          <w:kern w:val="1"/>
          <w:sz w:val="24"/>
          <w:highlight w:val="yellow"/>
          <w:lang w:eastAsia="ar-SA"/>
        </w:rPr>
        <w:t>размещенны по ссылке:</w:t>
      </w:r>
    </w:p>
    <w:p w:rsidR="00D05BEA" w:rsidRDefault="00D05BEA" w:rsidP="00F82EF8">
      <w:pPr>
        <w:spacing w:before="0"/>
        <w:ind w:firstLine="720"/>
        <w:jc w:val="both"/>
        <w:rPr>
          <w:rFonts w:ascii="Times New Roman" w:hAnsi="Times New Roman"/>
          <w:sz w:val="24"/>
        </w:rPr>
      </w:pPr>
      <w:hyperlink r:id="rId8" w:history="1">
        <w:r w:rsidRPr="00D05BEA">
          <w:rPr>
            <w:rStyle w:val="a8"/>
            <w:rFonts w:ascii="Times New Roman" w:hAnsi="Times New Roman"/>
            <w:sz w:val="24"/>
            <w:highlight w:val="yellow"/>
          </w:rPr>
          <w:t>http://yanos.slavneft.ru/files/tech_doc_162-ks-2017_636282843600905670.zip</w:t>
        </w:r>
      </w:hyperlink>
    </w:p>
    <w:p w:rsidR="001B7689" w:rsidRDefault="00F82EF8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F1914" w:rsidRPr="00BF1914" w:rsidRDefault="007F7448" w:rsidP="00BF1914">
      <w:pPr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val="x-none" w:eastAsia="ar-SA"/>
        </w:rPr>
      </w:pP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2.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Технические требования</w:t>
      </w:r>
      <w:r w:rsidR="00BF1914" w:rsidRPr="00BF1914">
        <w:rPr>
          <w:rFonts w:ascii="Times New Roman" w:hAnsi="Times New Roman"/>
          <w:b/>
          <w:iCs/>
          <w:kern w:val="1"/>
          <w:sz w:val="24"/>
          <w:lang w:val="x-none" w:eastAsia="ar-SA"/>
        </w:rPr>
        <w:t xml:space="preserve">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к предмету закупки</w:t>
      </w:r>
    </w:p>
    <w:p w:rsidR="00ED6400" w:rsidRPr="00ED6400" w:rsidRDefault="00ED6400" w:rsidP="00ED640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969"/>
        <w:gridCol w:w="2410"/>
        <w:gridCol w:w="1066"/>
        <w:gridCol w:w="2052"/>
      </w:tblGrid>
      <w:tr w:rsidR="00ED6400" w:rsidRPr="00ED6400" w:rsidTr="00B36B60">
        <w:trPr>
          <w:trHeight w:val="300"/>
          <w:tblHeader/>
        </w:trPr>
        <w:tc>
          <w:tcPr>
            <w:tcW w:w="724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066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052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ED6400" w:rsidRPr="00ED6400" w:rsidTr="00B36B60">
        <w:trPr>
          <w:trHeight w:val="300"/>
          <w:tblHeader/>
        </w:trPr>
        <w:tc>
          <w:tcPr>
            <w:tcW w:w="724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6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52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ED6400" w:rsidRPr="00ED6400" w:rsidTr="00B36B60">
        <w:trPr>
          <w:trHeight w:val="164"/>
          <w:tblHeader/>
        </w:trPr>
        <w:tc>
          <w:tcPr>
            <w:tcW w:w="724" w:type="dxa"/>
            <w:shd w:val="clear" w:color="auto" w:fill="D9D9D9"/>
            <w:noWrap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066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052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58528A" w:rsidRPr="00ED6400" w:rsidTr="00D5137C">
        <w:trPr>
          <w:trHeight w:val="2603"/>
        </w:trPr>
        <w:tc>
          <w:tcPr>
            <w:tcW w:w="724" w:type="dxa"/>
            <w:shd w:val="clear" w:color="auto" w:fill="auto"/>
            <w:noWrap/>
            <w:vAlign w:val="center"/>
          </w:tcPr>
          <w:p w:rsidR="0058528A" w:rsidRPr="00B35BA9" w:rsidRDefault="0058528A" w:rsidP="00BC7845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8528A" w:rsidRPr="0058528A" w:rsidRDefault="0058528A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8528A">
              <w:rPr>
                <w:rFonts w:ascii="Times New Roman" w:hAnsi="Times New Roman"/>
                <w:sz w:val="20"/>
                <w:szCs w:val="20"/>
              </w:rPr>
              <w:t>Соответствие  технического предложения по составу и содержанию требованиям заданий на проектирование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8528A" w:rsidRPr="0058528A" w:rsidRDefault="0058528A" w:rsidP="007477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28A">
              <w:rPr>
                <w:rFonts w:ascii="Times New Roman" w:hAnsi="Times New Roman"/>
                <w:sz w:val="20"/>
                <w:szCs w:val="20"/>
              </w:rPr>
              <w:t xml:space="preserve">Смета на выполнение работ с указанием всех видов и объемов работ в соответствии с заданием на проектирование и договором, а также применяемых расценок и расчетных коэффициентов 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58528A" w:rsidRPr="0058528A" w:rsidRDefault="0058528A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  <w:vAlign w:val="center"/>
          </w:tcPr>
          <w:p w:rsidR="0058528A" w:rsidRPr="0058528A" w:rsidRDefault="0058528A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28A">
              <w:rPr>
                <w:rFonts w:ascii="Times New Roman" w:hAnsi="Times New Roman"/>
                <w:sz w:val="20"/>
                <w:szCs w:val="20"/>
              </w:rPr>
              <w:t>Полное выполнение предъявляемых заданием требований</w:t>
            </w:r>
          </w:p>
        </w:tc>
      </w:tr>
      <w:tr w:rsidR="0058528A" w:rsidRPr="00ED6400" w:rsidTr="00B86655">
        <w:trPr>
          <w:trHeight w:val="1621"/>
        </w:trPr>
        <w:tc>
          <w:tcPr>
            <w:tcW w:w="724" w:type="dxa"/>
            <w:shd w:val="clear" w:color="auto" w:fill="auto"/>
            <w:noWrap/>
            <w:vAlign w:val="center"/>
          </w:tcPr>
          <w:p w:rsidR="0058528A" w:rsidRPr="00B35BA9" w:rsidRDefault="0058528A" w:rsidP="00BC784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8528A" w:rsidRPr="0058528A" w:rsidRDefault="0058528A" w:rsidP="00F82EF8">
            <w:pP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58528A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Согласие участника закупки с текстом договора и сроками выполнения работ.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8528A" w:rsidRPr="0058528A" w:rsidRDefault="0058528A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28A">
              <w:rPr>
                <w:rFonts w:ascii="Times New Roman" w:hAnsi="Times New Roman"/>
                <w:sz w:val="20"/>
                <w:szCs w:val="20"/>
              </w:rPr>
              <w:t xml:space="preserve">Письмо о </w:t>
            </w:r>
            <w:r w:rsidRPr="0058528A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согласии участника закупки с текстом договора и сроками выполнения работ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58528A" w:rsidRPr="0058528A" w:rsidRDefault="0058528A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28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58528A" w:rsidRPr="0058528A" w:rsidRDefault="0058528A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28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BF1914" w:rsidRPr="00BF1914" w:rsidRDefault="00BF1914" w:rsidP="00BF1914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11018B" w:rsidRDefault="0011018B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763BE4" w:rsidRPr="00C3289F" w:rsidRDefault="007F7448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3. </w:t>
      </w:r>
      <w:r w:rsidR="00763BE4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p w:rsidR="00763BE4" w:rsidRPr="00C3289F" w:rsidRDefault="00763BE4" w:rsidP="00763BE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3449"/>
        <w:gridCol w:w="3205"/>
        <w:gridCol w:w="1284"/>
        <w:gridCol w:w="1276"/>
      </w:tblGrid>
      <w:tr w:rsidR="002D7C9B" w:rsidRPr="005109B2" w:rsidTr="005109B2">
        <w:trPr>
          <w:trHeight w:val="300"/>
          <w:tblHeader/>
        </w:trPr>
        <w:tc>
          <w:tcPr>
            <w:tcW w:w="866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449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05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84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2D7C9B" w:rsidRPr="005109B2" w:rsidTr="005109B2">
        <w:trPr>
          <w:trHeight w:val="300"/>
          <w:tblHeader/>
        </w:trPr>
        <w:tc>
          <w:tcPr>
            <w:tcW w:w="866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49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05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2D7C9B" w:rsidRPr="005109B2" w:rsidTr="005109B2">
        <w:trPr>
          <w:trHeight w:val="84"/>
          <w:tblHeader/>
        </w:trPr>
        <w:tc>
          <w:tcPr>
            <w:tcW w:w="866" w:type="dxa"/>
            <w:shd w:val="clear" w:color="auto" w:fill="D9D9D9"/>
            <w:noWrap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49" w:type="dxa"/>
            <w:shd w:val="clear" w:color="auto" w:fill="D9D9D9"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05" w:type="dxa"/>
            <w:shd w:val="clear" w:color="auto" w:fill="D9D9D9"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84" w:type="dxa"/>
            <w:shd w:val="clear" w:color="auto" w:fill="D9D9D9"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F82EF8" w:rsidRPr="005109B2" w:rsidTr="005109B2">
        <w:trPr>
          <w:trHeight w:val="196"/>
        </w:trPr>
        <w:tc>
          <w:tcPr>
            <w:tcW w:w="866" w:type="dxa"/>
            <w:shd w:val="clear" w:color="auto" w:fill="auto"/>
            <w:noWrap/>
            <w:vAlign w:val="center"/>
          </w:tcPr>
          <w:p w:rsidR="00F82EF8" w:rsidRPr="005109B2" w:rsidRDefault="00F82EF8" w:rsidP="00CD4DF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654" w:type="dxa"/>
            <w:gridSpan w:val="2"/>
            <w:shd w:val="clear" w:color="auto" w:fill="auto"/>
            <w:vAlign w:val="center"/>
          </w:tcPr>
          <w:p w:rsidR="00F82EF8" w:rsidRPr="00747760" w:rsidRDefault="00F82EF8" w:rsidP="00F82EF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47760">
              <w:rPr>
                <w:rFonts w:ascii="Times New Roman" w:hAnsi="Times New Roman"/>
                <w:b/>
                <w:sz w:val="20"/>
                <w:szCs w:val="20"/>
              </w:rPr>
              <w:t>Квалификационные требования к участникам закупки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2EF8" w:rsidRPr="005109B2" w:rsidTr="005109B2">
        <w:trPr>
          <w:trHeight w:val="196"/>
        </w:trPr>
        <w:tc>
          <w:tcPr>
            <w:tcW w:w="866" w:type="dxa"/>
            <w:shd w:val="clear" w:color="auto" w:fill="auto"/>
            <w:noWrap/>
            <w:vAlign w:val="center"/>
          </w:tcPr>
          <w:p w:rsidR="00F82EF8" w:rsidRPr="005109B2" w:rsidRDefault="00F82EF8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F82EF8" w:rsidRPr="005109B2" w:rsidRDefault="00F82EF8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Наличие свидетельства СРО о допуске участника закупки к работам, которые оказывают влияние на безопасность объектов капитального строительства, соответствующего по видам работ предмету и объему закупки, с правом выполнения работ по организации подготовки проектной документации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Копия действующего свидетельства СРО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2EF8" w:rsidRPr="005109B2" w:rsidTr="00B86655">
        <w:trPr>
          <w:trHeight w:val="1087"/>
        </w:trPr>
        <w:tc>
          <w:tcPr>
            <w:tcW w:w="866" w:type="dxa"/>
            <w:shd w:val="clear" w:color="auto" w:fill="auto"/>
            <w:noWrap/>
            <w:vAlign w:val="center"/>
          </w:tcPr>
          <w:p w:rsidR="00F82EF8" w:rsidRPr="005109B2" w:rsidRDefault="00F82EF8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F82EF8" w:rsidRPr="005109B2" w:rsidRDefault="00F82EF8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Наличие сертифицированной системы менеджмента качества в области выполнения ПИР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Копия свидетельства СМК ИСО 9001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2EF8" w:rsidRPr="005109B2" w:rsidTr="005109B2">
        <w:trPr>
          <w:trHeight w:val="1649"/>
        </w:trPr>
        <w:tc>
          <w:tcPr>
            <w:tcW w:w="866" w:type="dxa"/>
            <w:shd w:val="clear" w:color="auto" w:fill="auto"/>
            <w:noWrap/>
            <w:vAlign w:val="center"/>
          </w:tcPr>
          <w:p w:rsidR="00F82EF8" w:rsidRPr="005109B2" w:rsidRDefault="00F82EF8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F82EF8" w:rsidRPr="005109B2" w:rsidRDefault="00F82EF8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Опыт работы по выполнению собственными силами проектных работ по объектам, аналогичным предмету закупки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F82EF8" w:rsidRPr="005109B2" w:rsidRDefault="00F82EF8" w:rsidP="00414D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Справка о заключенных и выполненных аналогичных договорах за последние 3 года, предшествующие году подачи оферты (по форме №</w:t>
            </w:r>
            <w:r w:rsidR="00414D93">
              <w:rPr>
                <w:rFonts w:ascii="Times New Roman" w:hAnsi="Times New Roman"/>
                <w:sz w:val="20"/>
                <w:szCs w:val="20"/>
              </w:rPr>
              <w:t xml:space="preserve"> 6 </w:t>
            </w:r>
            <w:r w:rsidR="00414D93" w:rsidRPr="00414D93">
              <w:rPr>
                <w:rFonts w:ascii="Times New Roman" w:hAnsi="Times New Roman"/>
                <w:sz w:val="20"/>
                <w:szCs w:val="20"/>
              </w:rPr>
              <w:t>к настоящему ПДО</w:t>
            </w:r>
            <w:r w:rsidRPr="005109B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мес.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не менее 10 месяцев в каждом году</w:t>
            </w:r>
          </w:p>
        </w:tc>
      </w:tr>
      <w:tr w:rsidR="00F82EF8" w:rsidRPr="005109B2" w:rsidTr="005109B2">
        <w:trPr>
          <w:trHeight w:val="385"/>
        </w:trPr>
        <w:tc>
          <w:tcPr>
            <w:tcW w:w="866" w:type="dxa"/>
            <w:shd w:val="clear" w:color="auto" w:fill="auto"/>
            <w:noWrap/>
            <w:vAlign w:val="center"/>
          </w:tcPr>
          <w:p w:rsidR="00F82EF8" w:rsidRPr="00747760" w:rsidRDefault="00F82EF8" w:rsidP="00CD4DF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4776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654" w:type="dxa"/>
            <w:gridSpan w:val="2"/>
            <w:shd w:val="clear" w:color="auto" w:fill="auto"/>
            <w:vAlign w:val="center"/>
          </w:tcPr>
          <w:p w:rsidR="00F82EF8" w:rsidRPr="00747760" w:rsidRDefault="00F82EF8" w:rsidP="00F82EF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47760">
              <w:rPr>
                <w:rFonts w:ascii="Times New Roman" w:hAnsi="Times New Roman"/>
                <w:b/>
                <w:sz w:val="20"/>
                <w:szCs w:val="20"/>
              </w:rPr>
              <w:t>Требования о наличии финансовых ресурсов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09B2" w:rsidRPr="005109B2" w:rsidTr="00747760">
        <w:trPr>
          <w:trHeight w:val="630"/>
        </w:trPr>
        <w:tc>
          <w:tcPr>
            <w:tcW w:w="866" w:type="dxa"/>
            <w:shd w:val="clear" w:color="auto" w:fill="auto"/>
            <w:noWrap/>
            <w:vAlign w:val="center"/>
          </w:tcPr>
          <w:p w:rsidR="005109B2" w:rsidRPr="005109B2" w:rsidRDefault="005109B2" w:rsidP="00747760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2</w:t>
            </w:r>
            <w:r w:rsidR="00747760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5109B2" w:rsidRPr="005109B2" w:rsidRDefault="005109B2" w:rsidP="00824995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Среднегодовой оборот участника закупки по выполнению ПИР за последние 3 года (предшествующие году подачи оферты).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5109B2" w:rsidRPr="005109B2" w:rsidRDefault="005109B2" w:rsidP="00824995">
            <w:pPr>
              <w:numPr>
                <w:ilvl w:val="0"/>
                <w:numId w:val="15"/>
              </w:numPr>
              <w:spacing w:before="0"/>
              <w:ind w:left="318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Справка о среднегодовом обороте участника закупки по выполнению ПИР за последние 3 года, предшествующие году подачи оферты</w:t>
            </w:r>
          </w:p>
          <w:p w:rsidR="005109B2" w:rsidRPr="005109B2" w:rsidRDefault="005109B2" w:rsidP="00824995">
            <w:pPr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5109B2" w:rsidRPr="005109B2" w:rsidRDefault="005109B2" w:rsidP="00824995">
            <w:pPr>
              <w:numPr>
                <w:ilvl w:val="0"/>
                <w:numId w:val="15"/>
              </w:numPr>
              <w:spacing w:before="0"/>
              <w:ind w:left="318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Заверенная копия «Отчета о прибылях и убытках» за последние 3 года, предшествующие году подачи оферты.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109B2" w:rsidRPr="005109B2" w:rsidRDefault="005109B2" w:rsidP="008249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руб. с НДС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109B2" w:rsidRPr="005109B2" w:rsidRDefault="005109B2" w:rsidP="008249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 xml:space="preserve">Среднегодовой оборот участника закупки по выполнению ПИР за последние 3 года должен быть не ниже 90% от плановой стоимости  работ/услуг по предмету закупки (согласно </w:t>
            </w:r>
            <w:r w:rsidRPr="005109B2">
              <w:rPr>
                <w:rFonts w:ascii="Times New Roman" w:hAnsi="Times New Roman"/>
                <w:sz w:val="20"/>
                <w:szCs w:val="20"/>
              </w:rPr>
              <w:lastRenderedPageBreak/>
              <w:t>Заявке Заказчика)</w:t>
            </w:r>
          </w:p>
        </w:tc>
      </w:tr>
      <w:tr w:rsidR="005109B2" w:rsidRPr="005109B2" w:rsidTr="005109B2">
        <w:trPr>
          <w:trHeight w:val="347"/>
        </w:trPr>
        <w:tc>
          <w:tcPr>
            <w:tcW w:w="866" w:type="dxa"/>
            <w:shd w:val="clear" w:color="auto" w:fill="auto"/>
            <w:noWrap/>
            <w:vAlign w:val="center"/>
          </w:tcPr>
          <w:p w:rsidR="005109B2" w:rsidRPr="00747760" w:rsidRDefault="005109B2" w:rsidP="00CD4DF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4776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6654" w:type="dxa"/>
            <w:gridSpan w:val="2"/>
            <w:shd w:val="clear" w:color="auto" w:fill="auto"/>
            <w:vAlign w:val="center"/>
          </w:tcPr>
          <w:p w:rsidR="005109B2" w:rsidRPr="00747760" w:rsidRDefault="005109B2" w:rsidP="00AD3FE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47760">
              <w:rPr>
                <w:rFonts w:ascii="Times New Roman" w:hAnsi="Times New Roman"/>
                <w:b/>
                <w:sz w:val="20"/>
                <w:szCs w:val="20"/>
              </w:rPr>
              <w:t>Требования о наличии трудовых ресурсов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09B2" w:rsidRPr="005109B2" w:rsidTr="005109B2">
        <w:trPr>
          <w:trHeight w:val="3794"/>
        </w:trPr>
        <w:tc>
          <w:tcPr>
            <w:tcW w:w="866" w:type="dxa"/>
            <w:shd w:val="clear" w:color="auto" w:fill="auto"/>
            <w:noWrap/>
            <w:vAlign w:val="center"/>
          </w:tcPr>
          <w:p w:rsidR="005109B2" w:rsidRPr="005109B2" w:rsidRDefault="005109B2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5109B2" w:rsidRPr="005109B2" w:rsidRDefault="005109B2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Наличие в штате организации специалистов для выполнения работ по предмету закупки, аттестованных в области промышленной безопасности:</w:t>
            </w:r>
          </w:p>
          <w:p w:rsidR="005109B2" w:rsidRPr="005109B2" w:rsidRDefault="005109B2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- А.1 (Основы промышленной безопасности)</w:t>
            </w:r>
          </w:p>
          <w:p w:rsidR="005109B2" w:rsidRPr="005109B2" w:rsidRDefault="005109B2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- Б.1.13 (Проектирование объектов нефтеперерабатывающей промышленности)</w:t>
            </w:r>
          </w:p>
          <w:p w:rsidR="005109B2" w:rsidRPr="005109B2" w:rsidRDefault="005109B2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- Б.8.26 (Деятельность, связанная с проектированием, строительством, реконструкцией, капитальным ремонтом и техническим перевооружением опасных производственных объектов, монтажом (демонтажем), наладкой, обслуживанием и ремонтом (реконструкцией) оборудования, работающего под избыточным давлением, применяемого на опасных производственных объектах).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 xml:space="preserve">1. 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(по форме № </w:t>
            </w:r>
            <w:r w:rsidR="00414D93">
              <w:rPr>
                <w:rFonts w:ascii="Times New Roman" w:hAnsi="Times New Roman"/>
                <w:sz w:val="20"/>
                <w:szCs w:val="20"/>
              </w:rPr>
              <w:t>7 к настоящему ПДО</w:t>
            </w:r>
            <w:r w:rsidRPr="005109B2">
              <w:rPr>
                <w:rFonts w:ascii="Times New Roman" w:hAnsi="Times New Roman"/>
                <w:sz w:val="20"/>
                <w:szCs w:val="20"/>
              </w:rPr>
              <w:t>), заверенная отделом кадров организации.</w:t>
            </w:r>
          </w:p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2. Копии протоколов заседания аттестационной комиссии Ростехнадзора и удостоверений, подтверждающих аттестацию в области промышленной безопасности.</w:t>
            </w:r>
          </w:p>
          <w:p w:rsidR="005109B2" w:rsidRPr="005109B2" w:rsidRDefault="005109B2" w:rsidP="008249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4" w:type="dxa"/>
            <w:shd w:val="clear" w:color="000000" w:fill="FFFFFF"/>
            <w:vAlign w:val="center"/>
          </w:tcPr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не менее 2 человек по каждой области аттестации</w:t>
            </w:r>
          </w:p>
        </w:tc>
      </w:tr>
      <w:tr w:rsidR="005109B2" w:rsidRPr="005109B2" w:rsidTr="005109B2">
        <w:trPr>
          <w:trHeight w:val="1485"/>
        </w:trPr>
        <w:tc>
          <w:tcPr>
            <w:tcW w:w="866" w:type="dxa"/>
            <w:shd w:val="clear" w:color="auto" w:fill="auto"/>
            <w:noWrap/>
            <w:vAlign w:val="center"/>
          </w:tcPr>
          <w:p w:rsidR="005109B2" w:rsidRPr="005109B2" w:rsidRDefault="005109B2" w:rsidP="00824995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5109B2" w:rsidRPr="005109B2" w:rsidRDefault="005109B2" w:rsidP="00824995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Наличие в штате организации не менее 2 профильных специалистов для разработки каждого из разделов проекта, предусмотренного Заданием на проектирование.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5109B2" w:rsidRPr="005109B2" w:rsidRDefault="005109B2" w:rsidP="008249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4" w:type="dxa"/>
            <w:shd w:val="clear" w:color="000000" w:fill="FFFFFF"/>
            <w:vAlign w:val="center"/>
          </w:tcPr>
          <w:p w:rsidR="005109B2" w:rsidRPr="005109B2" w:rsidRDefault="005109B2" w:rsidP="008249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109B2" w:rsidRPr="005109B2" w:rsidRDefault="005109B2" w:rsidP="008249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не менее 2 человек на каждый раздел документации</w:t>
            </w:r>
          </w:p>
        </w:tc>
      </w:tr>
      <w:tr w:rsidR="005109B2" w:rsidRPr="005109B2" w:rsidTr="00B86655">
        <w:trPr>
          <w:trHeight w:val="3414"/>
        </w:trPr>
        <w:tc>
          <w:tcPr>
            <w:tcW w:w="866" w:type="dxa"/>
            <w:shd w:val="clear" w:color="auto" w:fill="auto"/>
            <w:noWrap/>
            <w:vAlign w:val="center"/>
          </w:tcPr>
          <w:p w:rsidR="005109B2" w:rsidRPr="005109B2" w:rsidRDefault="005109B2" w:rsidP="005109B2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5109B2" w:rsidRPr="005109B2" w:rsidRDefault="005109B2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Наличие главного специалиста (ГИП, менеджер проекта) для выполнения работ по предмету закупки с опытом работы по аналогичным проектам не менее 3 лет.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5109B2" w:rsidRPr="005109B2" w:rsidRDefault="005109B2" w:rsidP="00AD3FEB">
            <w:pPr>
              <w:ind w:hanging="15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 xml:space="preserve">1.Справка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(по форме № </w:t>
            </w:r>
            <w:r w:rsidR="00414D93">
              <w:rPr>
                <w:rFonts w:ascii="Times New Roman" w:hAnsi="Times New Roman"/>
                <w:sz w:val="20"/>
                <w:szCs w:val="20"/>
              </w:rPr>
              <w:t>7</w:t>
            </w:r>
            <w:r w:rsidR="00414D93" w:rsidRPr="00414D93">
              <w:rPr>
                <w:rFonts w:ascii="Times New Roman" w:hAnsi="Times New Roman"/>
                <w:sz w:val="20"/>
                <w:szCs w:val="20"/>
              </w:rPr>
              <w:t xml:space="preserve"> к настоящему ПДО</w:t>
            </w:r>
            <w:r w:rsidRPr="005109B2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2. Справка о выполненных ГИП (менеджером проектов) аналогичных договорах за последние 3 года (по форме №</w:t>
            </w:r>
            <w:r w:rsidR="00414D93">
              <w:rPr>
                <w:rFonts w:ascii="Times New Roman" w:hAnsi="Times New Roman"/>
                <w:sz w:val="20"/>
                <w:szCs w:val="20"/>
              </w:rPr>
              <w:t xml:space="preserve"> 8 к настоящему ПДО</w:t>
            </w:r>
            <w:r w:rsidRPr="005109B2">
              <w:rPr>
                <w:rFonts w:ascii="Times New Roman" w:hAnsi="Times New Roman"/>
                <w:sz w:val="20"/>
                <w:szCs w:val="20"/>
              </w:rPr>
              <w:t>) за подписью руководителя организации</w:t>
            </w:r>
          </w:p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4" w:type="dxa"/>
            <w:shd w:val="clear" w:color="000000" w:fill="FFFFFF"/>
            <w:vAlign w:val="center"/>
          </w:tcPr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чел./лет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не менее 1 человека с опытом работы по аналогичным проектам не менее 3 лет</w:t>
            </w:r>
          </w:p>
        </w:tc>
      </w:tr>
    </w:tbl>
    <w:p w:rsidR="00763BE4" w:rsidRPr="005109B2" w:rsidRDefault="00B35BA9" w:rsidP="00B35BA9">
      <w:pPr>
        <w:spacing w:before="0"/>
        <w:rPr>
          <w:rFonts w:ascii="Times New Roman" w:hAnsi="Times New Roman"/>
          <w:bCs/>
          <w:sz w:val="24"/>
        </w:rPr>
      </w:pPr>
      <w:r w:rsidRPr="005109B2">
        <w:rPr>
          <w:rFonts w:ascii="Times New Roman" w:hAnsi="Times New Roman"/>
          <w:bCs/>
          <w:sz w:val="24"/>
        </w:rPr>
        <w:t>*Допускается отклонение от установленного уровня, но не более 5%</w:t>
      </w: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0633A2" w:rsidRDefault="000633A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0633A2" w:rsidRDefault="000633A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r w:rsidR="0058528A">
        <w:rPr>
          <w:rFonts w:ascii="Times New Roman" w:hAnsi="Times New Roman"/>
          <w:b/>
          <w:bCs/>
          <w:sz w:val="24"/>
        </w:rPr>
        <w:t>Д.Ю.Уржумов</w:t>
      </w:r>
    </w:p>
    <w:p w:rsidR="00434154" w:rsidRPr="00C3289F" w:rsidRDefault="00434154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34154" w:rsidRPr="00C3289F" w:rsidSect="00506763">
          <w:footerReference w:type="default" r:id="rId9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58528A">
        <w:rPr>
          <w:rFonts w:ascii="Times New Roman" w:hAnsi="Times New Roman"/>
          <w:sz w:val="24"/>
        </w:rPr>
        <w:t>1</w:t>
      </w:r>
      <w:r w:rsidR="008803D3">
        <w:rPr>
          <w:rFonts w:ascii="Times New Roman" w:hAnsi="Times New Roman"/>
          <w:sz w:val="24"/>
        </w:rPr>
        <w:t>62</w:t>
      </w:r>
      <w:r w:rsidRPr="00C3289F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оферты </w:t>
      </w:r>
      <w:r w:rsidRPr="001D52CE">
        <w:rPr>
          <w:rFonts w:ascii="Times New Roman" w:hAnsi="Times New Roman"/>
          <w:sz w:val="23"/>
          <w:szCs w:val="23"/>
        </w:rPr>
        <w:t xml:space="preserve">№ </w:t>
      </w:r>
      <w:r w:rsidR="0058528A">
        <w:rPr>
          <w:rFonts w:ascii="Times New Roman" w:hAnsi="Times New Roman"/>
          <w:sz w:val="23"/>
          <w:szCs w:val="23"/>
        </w:rPr>
        <w:t>1</w:t>
      </w:r>
      <w:r w:rsidR="008803D3">
        <w:rPr>
          <w:rFonts w:ascii="Times New Roman" w:hAnsi="Times New Roman"/>
          <w:sz w:val="23"/>
          <w:szCs w:val="23"/>
        </w:rPr>
        <w:t>62</w:t>
      </w:r>
      <w:r w:rsidRPr="001D52CE">
        <w:rPr>
          <w:rFonts w:ascii="Times New Roman" w:hAnsi="Times New Roman"/>
          <w:sz w:val="23"/>
          <w:szCs w:val="23"/>
        </w:rPr>
        <w:t>-КС-201</w:t>
      </w:r>
      <w:r w:rsidR="0058528A">
        <w:rPr>
          <w:rFonts w:ascii="Times New Roman" w:hAnsi="Times New Roman"/>
          <w:sz w:val="23"/>
          <w:szCs w:val="23"/>
        </w:rPr>
        <w:t>7</w:t>
      </w:r>
      <w:r w:rsidRPr="001D52CE">
        <w:rPr>
          <w:rFonts w:ascii="Times New Roman" w:hAnsi="Times New Roman"/>
          <w:sz w:val="23"/>
          <w:szCs w:val="23"/>
        </w:rPr>
        <w:t xml:space="preserve"> от </w:t>
      </w:r>
      <w:r w:rsidR="00D05BEA">
        <w:rPr>
          <w:rFonts w:ascii="Times New Roman" w:hAnsi="Times New Roman"/>
          <w:sz w:val="23"/>
          <w:szCs w:val="23"/>
        </w:rPr>
        <w:t>20.04.2017г.,</w:t>
      </w:r>
      <w:r w:rsidRPr="00465A3A">
        <w:rPr>
          <w:rFonts w:ascii="Times New Roman" w:hAnsi="Times New Roman"/>
          <w:szCs w:val="22"/>
          <w:lang w:eastAsia="ar-SA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2. В случае принятия нашей оферты, заключить с ОАО «Славнефть-ЯНОС» договор</w:t>
      </w:r>
      <w:r w:rsidR="00271A27">
        <w:rPr>
          <w:rFonts w:ascii="Times New Roman" w:hAnsi="Times New Roman"/>
          <w:szCs w:val="22"/>
          <w:lang w:eastAsia="ar-SA"/>
        </w:rPr>
        <w:t xml:space="preserve"> подряда</w:t>
      </w:r>
      <w:r w:rsidRPr="00465A3A">
        <w:rPr>
          <w:rFonts w:ascii="Times New Roman" w:hAnsi="Times New Roman"/>
          <w:szCs w:val="22"/>
          <w:lang w:eastAsia="ar-SA"/>
        </w:rPr>
        <w:t xml:space="preserve"> на </w:t>
      </w:r>
      <w:r w:rsidR="0058528A" w:rsidRPr="0058528A">
        <w:rPr>
          <w:rFonts w:ascii="Times New Roman" w:hAnsi="Times New Roman"/>
          <w:b/>
          <w:szCs w:val="22"/>
          <w:lang w:eastAsia="ar-SA"/>
        </w:rPr>
        <w:t>выполнение проектно-изыскательских работ и осуществление авторского надзора за выполнением строительно-монтажных работ в соответствии с комплексным заданием на проектирование № КЗП-Т(</w:t>
      </w:r>
      <w:r w:rsidR="005A1B0B">
        <w:rPr>
          <w:rFonts w:ascii="Times New Roman" w:hAnsi="Times New Roman"/>
          <w:b/>
          <w:szCs w:val="22"/>
          <w:lang w:eastAsia="ar-SA"/>
        </w:rPr>
        <w:t>МЦК</w:t>
      </w:r>
      <w:r w:rsidR="0058528A" w:rsidRPr="0058528A">
        <w:rPr>
          <w:rFonts w:ascii="Times New Roman" w:hAnsi="Times New Roman"/>
          <w:b/>
          <w:szCs w:val="22"/>
          <w:lang w:eastAsia="ar-SA"/>
        </w:rPr>
        <w:t>)</w:t>
      </w:r>
      <w:r w:rsidR="00CA54E6">
        <w:rPr>
          <w:rFonts w:ascii="Times New Roman" w:hAnsi="Times New Roman"/>
          <w:b/>
          <w:szCs w:val="22"/>
          <w:lang w:eastAsia="ar-SA"/>
        </w:rPr>
        <w:t xml:space="preserve"> </w:t>
      </w:r>
      <w:r w:rsidRPr="00465A3A">
        <w:rPr>
          <w:rFonts w:ascii="Times New Roman" w:hAnsi="Times New Roman"/>
          <w:szCs w:val="22"/>
          <w:lang w:eastAsia="ar-SA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CC17B8" w:rsidRPr="00465A3A" w:rsidRDefault="00807E4A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CC17B8" w:rsidRPr="00465A3A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CC17B8" w:rsidRPr="00465A3A" w:rsidRDefault="00807E4A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E1704" w:rsidRDefault="004E1704" w:rsidP="00CC17B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E170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58528A">
        <w:rPr>
          <w:rFonts w:ascii="Times New Roman" w:hAnsi="Times New Roman"/>
          <w:sz w:val="24"/>
        </w:rPr>
        <w:t>1</w:t>
      </w:r>
      <w:r w:rsidR="008803D3">
        <w:rPr>
          <w:rFonts w:ascii="Times New Roman" w:hAnsi="Times New Roman"/>
          <w:sz w:val="24"/>
        </w:rPr>
        <w:t>62</w:t>
      </w:r>
      <w:r w:rsidRPr="00C3289F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C3289F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C3289F" w:rsidRDefault="005920B3" w:rsidP="005A1B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="00614EE3" w:rsidRPr="00614EE3">
              <w:rPr>
                <w:rFonts w:ascii="Times New Roman" w:hAnsi="Times New Roman"/>
                <w:b/>
                <w:sz w:val="20"/>
                <w:szCs w:val="20"/>
              </w:rPr>
              <w:t xml:space="preserve">ыполнение </w:t>
            </w:r>
            <w:r w:rsidR="0058528A" w:rsidRPr="0058528A">
              <w:rPr>
                <w:rFonts w:ascii="Times New Roman" w:hAnsi="Times New Roman"/>
                <w:b/>
                <w:bCs/>
                <w:sz w:val="20"/>
                <w:szCs w:val="20"/>
              </w:rPr>
              <w:t>проектно-изыскательских работ и осуществление авторского надзора за выполнением строительно-монтажных работ в соответствии с комплексным заданием на проектирование № КЗП-Т</w:t>
            </w:r>
            <w:r w:rsidR="00A23D7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8528A" w:rsidRPr="0058528A">
              <w:rPr>
                <w:rFonts w:ascii="Times New Roman" w:hAnsi="Times New Roman"/>
                <w:b/>
                <w:bCs/>
                <w:sz w:val="20"/>
                <w:szCs w:val="20"/>
              </w:rPr>
              <w:t>(</w:t>
            </w:r>
            <w:r w:rsidR="005A1B0B">
              <w:rPr>
                <w:rFonts w:ascii="Times New Roman" w:hAnsi="Times New Roman"/>
                <w:b/>
                <w:bCs/>
                <w:sz w:val="20"/>
                <w:szCs w:val="20"/>
              </w:rPr>
              <w:t>МЦК</w:t>
            </w:r>
            <w:r w:rsidR="0058528A" w:rsidRPr="0058528A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D549DA" w:rsidRPr="00FA265E" w:rsidRDefault="00FA265E" w:rsidP="00614556">
            <w:pP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</w:pPr>
            <w:r w:rsidRPr="00FA265E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Начало работ – с даты подписания договора, окончание работ – 30.0</w:t>
            </w:r>
            <w:r w:rsidR="00614556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9</w:t>
            </w:r>
            <w:r w:rsidRPr="00FA265E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.20</w:t>
            </w:r>
            <w:r w:rsidR="00614556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18</w:t>
            </w:r>
            <w:r w:rsidRPr="00FA265E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 xml:space="preserve"> г.</w:t>
            </w: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38AC" w:rsidRPr="00C3289F" w:rsidTr="00D9443F">
        <w:trPr>
          <w:trHeight w:val="675"/>
        </w:trPr>
        <w:tc>
          <w:tcPr>
            <w:tcW w:w="5103" w:type="dxa"/>
          </w:tcPr>
          <w:p w:rsidR="00C838AC" w:rsidRPr="00C3289F" w:rsidRDefault="00C838AC" w:rsidP="00C838A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838AC">
              <w:rPr>
                <w:rFonts w:ascii="Times New Roman" w:hAnsi="Times New Roman"/>
                <w:sz w:val="20"/>
                <w:szCs w:val="20"/>
              </w:rPr>
              <w:t xml:space="preserve">Стоимость работ, рублей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838AC">
              <w:rPr>
                <w:rFonts w:ascii="Times New Roman" w:hAnsi="Times New Roman"/>
                <w:sz w:val="20"/>
                <w:szCs w:val="20"/>
              </w:rPr>
              <w:t>НДС</w:t>
            </w:r>
          </w:p>
        </w:tc>
        <w:tc>
          <w:tcPr>
            <w:tcW w:w="4359" w:type="dxa"/>
          </w:tcPr>
          <w:p w:rsidR="00C838AC" w:rsidRPr="00C3289F" w:rsidRDefault="00C838AC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EB5618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</w:p>
    <w:p w:rsidR="00B71877" w:rsidRPr="00C3289F" w:rsidRDefault="00B71877" w:rsidP="00B71877">
      <w:pPr>
        <w:jc w:val="right"/>
        <w:rPr>
          <w:rFonts w:ascii="Times New Roman" w:hAnsi="Times New Roman"/>
          <w:b/>
        </w:rPr>
        <w:sectPr w:rsidR="00B71877" w:rsidRPr="00C3289F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5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58528A">
        <w:rPr>
          <w:rFonts w:ascii="Times New Roman" w:hAnsi="Times New Roman"/>
          <w:sz w:val="24"/>
        </w:rPr>
        <w:t>1</w:t>
      </w:r>
      <w:r w:rsidR="005A1B0B">
        <w:rPr>
          <w:rFonts w:ascii="Times New Roman" w:hAnsi="Times New Roman"/>
          <w:sz w:val="24"/>
        </w:rPr>
        <w:t>62</w:t>
      </w:r>
      <w:r w:rsidRPr="00C3289F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3C3181" w:rsidRPr="00D53E31" w:rsidRDefault="00132B25" w:rsidP="00223D66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</w:rPr>
        <w:br w:type="page"/>
      </w:r>
      <w:r w:rsidR="00D9443F"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58528A">
        <w:rPr>
          <w:rFonts w:ascii="Times New Roman" w:hAnsi="Times New Roman"/>
          <w:sz w:val="24"/>
        </w:rPr>
        <w:t>1</w:t>
      </w:r>
      <w:r w:rsidR="005A1B0B">
        <w:rPr>
          <w:rFonts w:ascii="Times New Roman" w:hAnsi="Times New Roman"/>
          <w:sz w:val="24"/>
        </w:rPr>
        <w:t>62</w:t>
      </w:r>
      <w:r w:rsidRPr="00D53E31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8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1651"/>
        <w:gridCol w:w="770"/>
        <w:gridCol w:w="789"/>
        <w:gridCol w:w="1559"/>
        <w:gridCol w:w="1701"/>
        <w:gridCol w:w="50"/>
        <w:gridCol w:w="1935"/>
      </w:tblGrid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Справка о заключенных и выполненных аналогичных договорах за 3 года*</w:t>
            </w:r>
          </w:p>
        </w:tc>
      </w:tr>
      <w:tr w:rsidR="00D86698" w:rsidRPr="00D86698" w:rsidTr="00CD4DF9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Контактное лицо, его должность, телефон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заключения договора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выполнения обязательств по договору 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Сумма договора, тыс. руб.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Сведения о рекламациях по перечисленным договорам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5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74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"_______"_____________________201_г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28"/>
        </w:trPr>
        <w:tc>
          <w:tcPr>
            <w:tcW w:w="8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86698" w:rsidRPr="00D86698" w:rsidRDefault="00D86698" w:rsidP="00D86698">
      <w:pPr>
        <w:spacing w:before="0" w:line="276" w:lineRule="auto"/>
        <w:rPr>
          <w:rFonts w:ascii="Times New Roman" w:hAnsi="Times New Roman"/>
          <w:sz w:val="24"/>
        </w:rPr>
      </w:pPr>
      <w:r w:rsidRPr="00D86698">
        <w:rPr>
          <w:rFonts w:ascii="Times New Roman" w:hAnsi="Times New Roman"/>
          <w:sz w:val="24"/>
        </w:rPr>
        <w:t xml:space="preserve">  </w:t>
      </w:r>
    </w:p>
    <w:p w:rsidR="00D86698" w:rsidRPr="00D86698" w:rsidRDefault="00D86698" w:rsidP="00D86698">
      <w:pPr>
        <w:spacing w:before="0" w:line="276" w:lineRule="auto"/>
        <w:rPr>
          <w:rFonts w:ascii="Times New Roman" w:hAnsi="Times New Roman"/>
          <w:b/>
          <w:szCs w:val="22"/>
        </w:rPr>
      </w:pPr>
      <w:r w:rsidRPr="00D86698">
        <w:rPr>
          <w:rFonts w:ascii="Times New Roman" w:hAnsi="Times New Roman"/>
          <w:sz w:val="24"/>
        </w:rPr>
        <w:lastRenderedPageBreak/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Задании  на проектирование.</w:t>
      </w:r>
    </w:p>
    <w:p w:rsidR="00D86698" w:rsidRDefault="00D86698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  <w:sectPr w:rsidR="00D86698" w:rsidSect="00B7187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7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58528A">
        <w:rPr>
          <w:rFonts w:ascii="Times New Roman" w:hAnsi="Times New Roman"/>
          <w:sz w:val="24"/>
        </w:rPr>
        <w:t>1</w:t>
      </w:r>
      <w:r w:rsidR="005A1B0B">
        <w:rPr>
          <w:rFonts w:ascii="Times New Roman" w:hAnsi="Times New Roman"/>
          <w:sz w:val="24"/>
        </w:rPr>
        <w:t>62</w:t>
      </w:r>
      <w:r w:rsidRPr="00D53E31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1843"/>
        <w:gridCol w:w="2410"/>
        <w:gridCol w:w="1559"/>
        <w:gridCol w:w="1559"/>
        <w:gridCol w:w="2835"/>
        <w:gridCol w:w="1843"/>
      </w:tblGrid>
      <w:tr w:rsidR="00956A84" w:rsidRPr="00956A84" w:rsidTr="00CD4DF9">
        <w:trPr>
          <w:trHeight w:val="221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56A8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Справка о наличии кадровых ресурсов*</w:t>
            </w:r>
          </w:p>
        </w:tc>
      </w:tr>
      <w:tr w:rsidR="00956A84" w:rsidRPr="00956A84" w:rsidTr="00CD4DF9">
        <w:trPr>
          <w:trHeight w:val="298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Претендента: _________________________________</w:t>
            </w:r>
          </w:p>
        </w:tc>
      </w:tr>
      <w:tr w:rsidR="00956A84" w:rsidRPr="00956A84" w:rsidTr="00CD4DF9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Стаж работы в </w:t>
            </w:r>
            <w:r w:rsidRPr="00956A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данной</w:t>
            </w: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Аттестация в области промышленной безопасности (с указанием областей, номера св-ва, даты выдачи)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Выполняемые разделы проекта**</w:t>
            </w:r>
          </w:p>
        </w:tc>
      </w:tr>
      <w:tr w:rsidR="00956A84" w:rsidRPr="00956A84" w:rsidTr="00CD4DF9">
        <w:trPr>
          <w:trHeight w:val="38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363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Специалисты по профилю работы (ГИПы, начальники отделов, инженеры-конструкторы и т.п. с разбивкой по отделам)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956A84" w:rsidRPr="00956A84" w:rsidRDefault="00956A84" w:rsidP="00956A84">
      <w:pPr>
        <w:shd w:val="clear" w:color="auto" w:fill="FFFFFF"/>
        <w:spacing w:after="240"/>
        <w:ind w:firstLine="567"/>
        <w:jc w:val="both"/>
        <w:rPr>
          <w:rFonts w:ascii="Times New Roman" w:hAnsi="Times New Roman"/>
          <w:szCs w:val="22"/>
        </w:rPr>
      </w:pPr>
      <w:r w:rsidRPr="00956A84">
        <w:rPr>
          <w:rFonts w:ascii="Times New Roman" w:hAnsi="Times New Roman"/>
          <w:szCs w:val="22"/>
        </w:rPr>
        <w:t>Всего общая численность организации составляет _______ чел.</w:t>
      </w:r>
    </w:p>
    <w:p w:rsidR="00956A84" w:rsidRPr="00956A84" w:rsidRDefault="00956A84" w:rsidP="00956A84">
      <w:pPr>
        <w:shd w:val="clear" w:color="auto" w:fill="FFFFFF"/>
        <w:spacing w:before="360"/>
        <w:ind w:left="1134" w:right="-40" w:firstLine="567"/>
        <w:rPr>
          <w:rFonts w:ascii="Times New Roman" w:hAnsi="Times New Roman"/>
          <w:spacing w:val="-1"/>
          <w:szCs w:val="22"/>
        </w:rPr>
      </w:pPr>
    </w:p>
    <w:p w:rsidR="00956A84" w:rsidRPr="00956A84" w:rsidRDefault="00986CE0" w:rsidP="00956A84">
      <w:pPr>
        <w:shd w:val="clear" w:color="auto" w:fill="FFFFFF"/>
        <w:spacing w:before="240"/>
        <w:ind w:left="1134" w:right="-40"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w:pict>
          <v:line id="_x0000_s1028" style="position:absolute;left:0;text-align:left;z-index:251662336" from="27.85pt,4.1pt" to="246.25pt,4.1pt" strokeweight=".7pt"/>
        </w:pict>
      </w:r>
      <w:r w:rsidR="00956A84" w:rsidRPr="00956A84">
        <w:rPr>
          <w:rFonts w:ascii="Times New Roman" w:hAnsi="Times New Roman"/>
          <w:spacing w:val="-1"/>
          <w:szCs w:val="22"/>
        </w:rPr>
        <w:t>(подпись, М.П.)</w:t>
      </w:r>
    </w:p>
    <w:p w:rsidR="00956A84" w:rsidRPr="00956A84" w:rsidRDefault="00986CE0" w:rsidP="00956A84">
      <w:pPr>
        <w:shd w:val="clear" w:color="auto" w:fill="FFFFFF"/>
        <w:spacing w:before="240"/>
        <w:ind w:left="142" w:right="-40" w:firstLine="425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w:pict>
          <v:line id="_x0000_s1029" style="position:absolute;left:0;text-align:left;z-index:251663360" from="27.85pt,8.15pt" to="246.25pt,8.15pt" strokeweight=".7pt"/>
        </w:pict>
      </w:r>
      <w:r w:rsidR="00956A84" w:rsidRPr="00956A84">
        <w:rPr>
          <w:rFonts w:ascii="Times New Roman" w:hAnsi="Times New Roman"/>
          <w:spacing w:val="-1"/>
          <w:szCs w:val="22"/>
        </w:rPr>
        <w:t>(фамилия, имя, отчество подписавшего, должность)</w:t>
      </w: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  <w:r w:rsidRPr="00956A84">
        <w:rPr>
          <w:rFonts w:ascii="Times New Roman" w:hAnsi="Times New Roman"/>
          <w:b/>
          <w:szCs w:val="22"/>
        </w:rPr>
        <w:lastRenderedPageBreak/>
        <w:t>* В данной справке перечисляются все работники, входящие в штат организации – участника закупки.</w:t>
      </w: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  <w:r w:rsidRPr="00956A84">
        <w:rPr>
          <w:rFonts w:ascii="Times New Roman" w:hAnsi="Times New Roman"/>
          <w:b/>
          <w:szCs w:val="22"/>
        </w:rPr>
        <w:t>** В данном столбце указываются разделы проекта, выполняемые работниками,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объектах.</w:t>
      </w:r>
    </w:p>
    <w:p w:rsidR="00A931E0" w:rsidRPr="00D53E31" w:rsidRDefault="00A931E0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D11890" w:rsidRDefault="00D11890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956A84" w:rsidRDefault="00956A84" w:rsidP="00D11890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956A84" w:rsidSect="00B7187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11890" w:rsidRPr="00D53E31" w:rsidRDefault="00D11890" w:rsidP="00D11890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 № 8</w:t>
      </w:r>
    </w:p>
    <w:p w:rsidR="00D11890" w:rsidRPr="002E1087" w:rsidRDefault="00D11890" w:rsidP="00D11890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 xml:space="preserve">к Предложению делать Оферты № </w:t>
      </w:r>
      <w:r w:rsidR="0058528A">
        <w:rPr>
          <w:rFonts w:ascii="Times New Roman" w:hAnsi="Times New Roman"/>
          <w:sz w:val="24"/>
        </w:rPr>
        <w:t>1</w:t>
      </w:r>
      <w:r w:rsidR="005A1B0B">
        <w:rPr>
          <w:rFonts w:ascii="Times New Roman" w:hAnsi="Times New Roman"/>
          <w:sz w:val="24"/>
        </w:rPr>
        <w:t>62</w:t>
      </w:r>
      <w:r w:rsidRPr="002E1087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B40CD4" w:rsidRPr="00B857C3" w:rsidRDefault="00B40CD4" w:rsidP="00B40CD4">
      <w:pPr>
        <w:spacing w:before="0" w:after="200" w:line="276" w:lineRule="auto"/>
        <w:ind w:left="421"/>
        <w:jc w:val="center"/>
        <w:rPr>
          <w:rFonts w:ascii="Times New Roman" w:eastAsia="Calibri" w:hAnsi="Times New Roman"/>
          <w:b/>
          <w:bCs/>
          <w:color w:val="000000"/>
          <w:szCs w:val="22"/>
          <w:lang w:eastAsia="en-US"/>
        </w:rPr>
      </w:pPr>
      <w:r w:rsidRPr="00B857C3">
        <w:rPr>
          <w:rFonts w:ascii="Times New Roman" w:eastAsia="Calibri" w:hAnsi="Times New Roman"/>
          <w:b/>
          <w:bCs/>
          <w:color w:val="000000"/>
          <w:szCs w:val="22"/>
          <w:lang w:eastAsia="en-US"/>
        </w:rPr>
        <w:t xml:space="preserve">Справка о выполненных специалистами </w:t>
      </w:r>
      <w:r w:rsidR="00873CF5">
        <w:rPr>
          <w:rFonts w:ascii="Times New Roman" w:eastAsia="Calibri" w:hAnsi="Times New Roman"/>
          <w:b/>
          <w:bCs/>
          <w:color w:val="000000"/>
          <w:szCs w:val="22"/>
          <w:lang w:eastAsia="en-US"/>
        </w:rPr>
        <w:t xml:space="preserve">аналогичных </w:t>
      </w:r>
      <w:r w:rsidRPr="00B857C3">
        <w:rPr>
          <w:rFonts w:ascii="Times New Roman" w:eastAsia="Calibri" w:hAnsi="Times New Roman"/>
          <w:b/>
          <w:bCs/>
          <w:color w:val="000000"/>
          <w:szCs w:val="22"/>
          <w:lang w:eastAsia="en-US"/>
        </w:rPr>
        <w:t xml:space="preserve">договорах за последние </w:t>
      </w:r>
      <w:r w:rsidR="00335DDF">
        <w:rPr>
          <w:rFonts w:ascii="Times New Roman" w:eastAsia="Calibri" w:hAnsi="Times New Roman"/>
          <w:b/>
          <w:bCs/>
          <w:color w:val="000000"/>
          <w:szCs w:val="22"/>
          <w:lang w:eastAsia="en-US"/>
        </w:rPr>
        <w:t xml:space="preserve">3 </w:t>
      </w:r>
      <w:r w:rsidR="00614556">
        <w:rPr>
          <w:rFonts w:ascii="Times New Roman" w:eastAsia="Calibri" w:hAnsi="Times New Roman"/>
          <w:b/>
          <w:bCs/>
          <w:color w:val="000000"/>
          <w:szCs w:val="22"/>
          <w:lang w:eastAsia="en-US"/>
        </w:rPr>
        <w:t>года</w:t>
      </w:r>
      <w:r w:rsidRPr="00B857C3">
        <w:rPr>
          <w:rFonts w:ascii="Times New Roman" w:eastAsia="Calibri" w:hAnsi="Times New Roman"/>
          <w:b/>
          <w:bCs/>
          <w:color w:val="000000"/>
          <w:szCs w:val="22"/>
          <w:lang w:eastAsia="en-US"/>
        </w:rPr>
        <w:t xml:space="preserve"> *</w:t>
      </w:r>
    </w:p>
    <w:p w:rsidR="00B40CD4" w:rsidRPr="00B857C3" w:rsidRDefault="00B40CD4" w:rsidP="00B40CD4">
      <w:pPr>
        <w:spacing w:before="0" w:after="200" w:line="276" w:lineRule="auto"/>
        <w:rPr>
          <w:rFonts w:ascii="Times New Roman" w:eastAsia="Calibri" w:hAnsi="Times New Roman"/>
          <w:b/>
          <w:bCs/>
          <w:color w:val="000000"/>
          <w:szCs w:val="22"/>
          <w:lang w:eastAsia="en-US"/>
        </w:rPr>
      </w:pPr>
    </w:p>
    <w:p w:rsidR="00B40CD4" w:rsidRPr="00B857C3" w:rsidRDefault="00B40CD4" w:rsidP="00B40CD4">
      <w:pPr>
        <w:widowControl w:val="0"/>
        <w:spacing w:before="0" w:after="200" w:line="276" w:lineRule="auto"/>
        <w:jc w:val="center"/>
        <w:rPr>
          <w:rFonts w:ascii="Times New Roman" w:eastAsia="Calibri" w:hAnsi="Times New Roman"/>
          <w:color w:val="000000"/>
          <w:szCs w:val="22"/>
          <w:lang w:eastAsia="en-US"/>
        </w:rPr>
      </w:pPr>
      <w:r w:rsidRPr="00B857C3">
        <w:rPr>
          <w:rFonts w:ascii="Times New Roman" w:eastAsia="Calibri" w:hAnsi="Times New Roman"/>
          <w:color w:val="000000"/>
          <w:szCs w:val="22"/>
          <w:lang w:eastAsia="en-US"/>
        </w:rPr>
        <w:t>Наименование Претендента: _________________________________</w:t>
      </w:r>
    </w:p>
    <w:p w:rsidR="00B40CD4" w:rsidRPr="00B857C3" w:rsidRDefault="00B40CD4" w:rsidP="00B40CD4">
      <w:pPr>
        <w:widowControl w:val="0"/>
        <w:spacing w:before="0" w:after="200" w:line="276" w:lineRule="auto"/>
        <w:rPr>
          <w:rFonts w:ascii="Times New Roman" w:eastAsia="Calibri" w:hAnsi="Times New Roman"/>
          <w:color w:val="000000"/>
          <w:szCs w:val="22"/>
          <w:lang w:eastAsia="en-US"/>
        </w:rPr>
      </w:pPr>
    </w:p>
    <w:tbl>
      <w:tblPr>
        <w:tblW w:w="15246" w:type="dxa"/>
        <w:tblInd w:w="108" w:type="dxa"/>
        <w:tblLook w:val="04A0" w:firstRow="1" w:lastRow="0" w:firstColumn="1" w:lastColumn="0" w:noHBand="0" w:noVBand="1"/>
      </w:tblPr>
      <w:tblGrid>
        <w:gridCol w:w="494"/>
        <w:gridCol w:w="1809"/>
        <w:gridCol w:w="2000"/>
        <w:gridCol w:w="1836"/>
        <w:gridCol w:w="1425"/>
        <w:gridCol w:w="1914"/>
        <w:gridCol w:w="3563"/>
        <w:gridCol w:w="2205"/>
      </w:tblGrid>
      <w:tr w:rsidR="00B40CD4" w:rsidRPr="00B857C3" w:rsidTr="00F82EF8">
        <w:trPr>
          <w:trHeight w:val="140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№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Фамилия, имя, отчество специалиста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 xml:space="preserve">Образование, ученая степень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Учебное заведение, год окончания, полученная специальность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Должность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Стаж работы в данной или аналогичной должности, лет</w:t>
            </w: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Сумма договора, тыс. руб.</w:t>
            </w:r>
          </w:p>
        </w:tc>
      </w:tr>
      <w:tr w:rsidR="00B40CD4" w:rsidRPr="00B857C3" w:rsidTr="00F82EF8">
        <w:trPr>
          <w:trHeight w:val="2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B40CD4" w:rsidRPr="00B857C3" w:rsidTr="00F82EF8">
        <w:trPr>
          <w:trHeight w:val="2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B40CD4" w:rsidRPr="00B857C3" w:rsidTr="00F82EF8">
        <w:trPr>
          <w:trHeight w:val="2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…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</w:tbl>
    <w:p w:rsidR="00B40CD4" w:rsidRPr="00B857C3" w:rsidRDefault="00B40CD4" w:rsidP="00B40CD4">
      <w:pPr>
        <w:shd w:val="clear" w:color="auto" w:fill="FFFFFF"/>
        <w:spacing w:after="240" w:line="276" w:lineRule="auto"/>
        <w:ind w:firstLine="567"/>
        <w:jc w:val="both"/>
        <w:rPr>
          <w:rFonts w:ascii="Times New Roman" w:eastAsia="Calibri" w:hAnsi="Times New Roman"/>
          <w:szCs w:val="22"/>
          <w:lang w:eastAsia="en-US"/>
        </w:rPr>
      </w:pPr>
      <w:r w:rsidRPr="00B857C3">
        <w:rPr>
          <w:rFonts w:ascii="Times New Roman" w:eastAsia="Calibri" w:hAnsi="Times New Roman"/>
          <w:szCs w:val="22"/>
          <w:lang w:eastAsia="en-US"/>
        </w:rPr>
        <w:t>Опыт работы на опасных производственных объектах в ходе выполнения договора - ____ лет.</w:t>
      </w:r>
    </w:p>
    <w:p w:rsidR="00B40CD4" w:rsidRPr="00B857C3" w:rsidRDefault="00986CE0" w:rsidP="00B40CD4">
      <w:pPr>
        <w:shd w:val="clear" w:color="auto" w:fill="FFFFFF"/>
        <w:spacing w:before="360" w:after="200" w:line="276" w:lineRule="auto"/>
        <w:ind w:left="1134" w:right="-40" w:firstLine="567"/>
        <w:rPr>
          <w:rFonts w:ascii="Times New Roman" w:eastAsia="Calibri" w:hAnsi="Times New Roman"/>
          <w:szCs w:val="22"/>
          <w:lang w:eastAsia="en-US"/>
        </w:rPr>
      </w:pPr>
      <w:r>
        <w:rPr>
          <w:rFonts w:ascii="Times New Roman" w:eastAsia="Calibri" w:hAnsi="Times New Roman"/>
          <w:noProof/>
          <w:szCs w:val="22"/>
          <w:lang w:eastAsia="en-US"/>
        </w:rPr>
        <w:pict>
          <v:line id="Прямая соединительная линия 2" o:spid="_x0000_s1030" style="position:absolute;left:0;text-align:left;z-index:251665408;visibility:visible" from="27.85pt,11.45pt" to="246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" strokeweight=".7pt"/>
        </w:pict>
      </w:r>
      <w:r w:rsidR="00B40CD4" w:rsidRPr="00B857C3">
        <w:rPr>
          <w:rFonts w:ascii="Times New Roman" w:eastAsia="Calibri" w:hAnsi="Times New Roman"/>
          <w:spacing w:val="-1"/>
          <w:szCs w:val="22"/>
          <w:lang w:eastAsia="en-US"/>
        </w:rPr>
        <w:t>(подпись, М.П.)</w:t>
      </w:r>
    </w:p>
    <w:p w:rsidR="00B40CD4" w:rsidRPr="00B857C3" w:rsidRDefault="00986CE0" w:rsidP="00B40CD4">
      <w:pPr>
        <w:shd w:val="clear" w:color="auto" w:fill="FFFFFF"/>
        <w:spacing w:before="360" w:after="200" w:line="276" w:lineRule="auto"/>
        <w:ind w:left="142" w:right="-40" w:firstLine="425"/>
        <w:rPr>
          <w:rFonts w:ascii="Times New Roman" w:eastAsia="Calibri" w:hAnsi="Times New Roman"/>
          <w:szCs w:val="22"/>
          <w:lang w:eastAsia="en-US"/>
        </w:rPr>
      </w:pPr>
      <w:r>
        <w:rPr>
          <w:rFonts w:ascii="Times New Roman" w:eastAsia="Calibri" w:hAnsi="Times New Roman"/>
          <w:noProof/>
          <w:szCs w:val="22"/>
          <w:lang w:eastAsia="en-US"/>
        </w:rPr>
        <w:pict>
          <v:line id="Прямая соединительная линия 1" o:spid="_x0000_s1031" style="position:absolute;left:0;text-align:left;z-index:251666432;visibility:visible" from="27.95pt,3.25pt" to="246.3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" strokeweight=".7pt"/>
        </w:pict>
      </w:r>
      <w:r w:rsidR="00B40CD4" w:rsidRPr="00B857C3">
        <w:rPr>
          <w:rFonts w:ascii="Times New Roman" w:eastAsia="Calibri" w:hAnsi="Times New Roman"/>
          <w:spacing w:val="-1"/>
          <w:szCs w:val="22"/>
          <w:lang w:eastAsia="en-US"/>
        </w:rPr>
        <w:t>(фамилия, имя, отчество подписавшего, должность)</w:t>
      </w:r>
    </w:p>
    <w:p w:rsidR="00D11890" w:rsidRPr="00B857C3" w:rsidRDefault="00B40CD4" w:rsidP="004F5AA4">
      <w:pPr>
        <w:shd w:val="clear" w:color="auto" w:fill="FFFFFF"/>
        <w:spacing w:before="240" w:after="200" w:line="276" w:lineRule="auto"/>
        <w:ind w:right="-40" w:firstLine="567"/>
        <w:jc w:val="both"/>
        <w:rPr>
          <w:rFonts w:ascii="Times New Roman" w:hAnsi="Times New Roman"/>
          <w:sz w:val="24"/>
        </w:rPr>
      </w:pPr>
      <w:r w:rsidRPr="00B857C3">
        <w:rPr>
          <w:rFonts w:ascii="Times New Roman" w:eastAsia="Calibri" w:hAnsi="Times New Roman"/>
          <w:b/>
          <w:szCs w:val="22"/>
          <w:lang w:eastAsia="en-US"/>
        </w:rPr>
        <w:t>* в данной справке перечисляются работники,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объектах.</w:t>
      </w:r>
    </w:p>
    <w:sectPr w:rsidR="00D11890" w:rsidRPr="00B857C3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CE0" w:rsidRDefault="00986CE0" w:rsidP="00FB07D9">
      <w:pPr>
        <w:spacing w:before="0"/>
      </w:pPr>
      <w:r>
        <w:separator/>
      </w:r>
    </w:p>
  </w:endnote>
  <w:endnote w:type="continuationSeparator" w:id="0">
    <w:p w:rsidR="00986CE0" w:rsidRDefault="00986CE0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CE0" w:rsidRDefault="00986CE0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B6BCB">
      <w:rPr>
        <w:noProof/>
      </w:rPr>
      <w:t>2</w:t>
    </w:r>
    <w:r>
      <w:rPr>
        <w:noProof/>
      </w:rPr>
      <w:fldChar w:fldCharType="end"/>
    </w:r>
  </w:p>
  <w:p w:rsidR="00986CE0" w:rsidRDefault="00986CE0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CE0" w:rsidRDefault="00986CE0" w:rsidP="00FB07D9">
      <w:pPr>
        <w:spacing w:before="0"/>
      </w:pPr>
      <w:r>
        <w:separator/>
      </w:r>
    </w:p>
  </w:footnote>
  <w:footnote w:type="continuationSeparator" w:id="0">
    <w:p w:rsidR="00986CE0" w:rsidRDefault="00986CE0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FF32BA"/>
    <w:multiLevelType w:val="hybridMultilevel"/>
    <w:tmpl w:val="7674C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9"/>
  </w:num>
  <w:num w:numId="3">
    <w:abstractNumId w:val="0"/>
  </w:num>
  <w:num w:numId="4">
    <w:abstractNumId w:val="16"/>
  </w:num>
  <w:num w:numId="5">
    <w:abstractNumId w:val="12"/>
  </w:num>
  <w:num w:numId="6">
    <w:abstractNumId w:val="21"/>
  </w:num>
  <w:num w:numId="7">
    <w:abstractNumId w:val="8"/>
  </w:num>
  <w:num w:numId="8">
    <w:abstractNumId w:val="14"/>
  </w:num>
  <w:num w:numId="9">
    <w:abstractNumId w:val="2"/>
  </w:num>
  <w:num w:numId="10">
    <w:abstractNumId w:val="18"/>
  </w:num>
  <w:num w:numId="11">
    <w:abstractNumId w:val="15"/>
  </w:num>
  <w:num w:numId="12">
    <w:abstractNumId w:val="10"/>
  </w:num>
  <w:num w:numId="13">
    <w:abstractNumId w:val="11"/>
  </w:num>
  <w:num w:numId="14">
    <w:abstractNumId w:val="20"/>
  </w:num>
  <w:num w:numId="15">
    <w:abstractNumId w:val="9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91E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6C8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2B6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3A2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482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0F7CB0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50E"/>
    <w:rsid w:val="001058E7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27F33"/>
    <w:rsid w:val="0013063A"/>
    <w:rsid w:val="00130899"/>
    <w:rsid w:val="0013090F"/>
    <w:rsid w:val="00130E32"/>
    <w:rsid w:val="0013146C"/>
    <w:rsid w:val="001315AA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89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B9F"/>
    <w:rsid w:val="00200F73"/>
    <w:rsid w:val="00201076"/>
    <w:rsid w:val="00201A00"/>
    <w:rsid w:val="00202208"/>
    <w:rsid w:val="0020257B"/>
    <w:rsid w:val="00202B3D"/>
    <w:rsid w:val="00202FDA"/>
    <w:rsid w:val="00203450"/>
    <w:rsid w:val="00203614"/>
    <w:rsid w:val="002038DA"/>
    <w:rsid w:val="00204790"/>
    <w:rsid w:val="002051FE"/>
    <w:rsid w:val="002057EC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3D6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27EF2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0EF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E31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919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C"/>
    <w:rsid w:val="00335C9D"/>
    <w:rsid w:val="00335DDF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8E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4D93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5AA4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B2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28A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0B3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B0B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77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556"/>
    <w:rsid w:val="0061465A"/>
    <w:rsid w:val="0061474E"/>
    <w:rsid w:val="00614EE3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E86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4A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6B9E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307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5BC"/>
    <w:rsid w:val="00745738"/>
    <w:rsid w:val="00745AD5"/>
    <w:rsid w:val="007460E3"/>
    <w:rsid w:val="007468A9"/>
    <w:rsid w:val="0074690C"/>
    <w:rsid w:val="007471C5"/>
    <w:rsid w:val="00747555"/>
    <w:rsid w:val="00747760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968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995"/>
    <w:rsid w:val="00824DA3"/>
    <w:rsid w:val="00824E1F"/>
    <w:rsid w:val="00825014"/>
    <w:rsid w:val="008250A0"/>
    <w:rsid w:val="00825964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CF5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3D3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3E73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3F8A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AC7"/>
    <w:rsid w:val="00953025"/>
    <w:rsid w:val="009531F8"/>
    <w:rsid w:val="00953AF5"/>
    <w:rsid w:val="0095415A"/>
    <w:rsid w:val="00954537"/>
    <w:rsid w:val="009559FB"/>
    <w:rsid w:val="009561EA"/>
    <w:rsid w:val="009562E4"/>
    <w:rsid w:val="00956A8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CE0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3D72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4E56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5417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3FEB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7A3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525"/>
    <w:rsid w:val="00B36B60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CD4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7C3"/>
    <w:rsid w:val="00B85C1A"/>
    <w:rsid w:val="00B85D6F"/>
    <w:rsid w:val="00B86286"/>
    <w:rsid w:val="00B862D7"/>
    <w:rsid w:val="00B86597"/>
    <w:rsid w:val="00B86655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31D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6BCB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45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8AC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AD1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4DF9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5BEA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37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698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1C4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1D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8C7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D7E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28E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618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39D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5EAB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6FA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9C0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5DC8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2EF8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65E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FFB16181-CFBC-4C73-A76D-10A9F18E4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1D99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c">
    <w:name w:val="No Spacing"/>
    <w:uiPriority w:val="1"/>
    <w:qFormat/>
    <w:rsid w:val="007431E9"/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os.slavneft.ru/files/tech_doc_162-ks-2017_636282843600905670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04D2D-94D6-4975-8383-B0B669DF8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2214</Words>
  <Characters>12621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14806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Сергей Кузьменков</cp:lastModifiedBy>
  <cp:revision>2</cp:revision>
  <cp:lastPrinted>2017-04-20T08:28:00Z</cp:lastPrinted>
  <dcterms:created xsi:type="dcterms:W3CDTF">2017-04-20T08:35:00Z</dcterms:created>
  <dcterms:modified xsi:type="dcterms:W3CDTF">2017-04-20T08:35:00Z</dcterms:modified>
</cp:coreProperties>
</file>